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 Light" w:hAnsi="微软雅黑 Light"/>
          <w:b/>
          <w:sz w:val="44"/>
          <w:szCs w:val="44"/>
        </w:rPr>
      </w:pPr>
      <w:r>
        <w:rPr>
          <w:rFonts w:hint="eastAsia" w:ascii="微软雅黑 Light" w:hAnsi="微软雅黑 Light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12230100</wp:posOffset>
            </wp:positionV>
            <wp:extent cx="457200" cy="3683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 Light" w:hAnsi="微软雅黑 Light"/>
          <w:b/>
          <w:sz w:val="44"/>
          <w:szCs w:val="4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11861800</wp:posOffset>
            </wp:positionV>
            <wp:extent cx="266700" cy="393700"/>
            <wp:effectExtent l="0" t="0" r="0" b="0"/>
            <wp:wrapNone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 Light" w:hAnsi="微软雅黑 Light"/>
          <w:b/>
          <w:sz w:val="44"/>
          <w:szCs w:val="44"/>
        </w:rPr>
        <w:t>三下Unit</w:t>
      </w:r>
      <w:r>
        <w:rPr>
          <w:rFonts w:ascii="微软雅黑 Light" w:hAnsi="微软雅黑 Light"/>
          <w:b/>
          <w:sz w:val="44"/>
          <w:szCs w:val="44"/>
        </w:rPr>
        <w:t xml:space="preserve"> 1</w:t>
      </w:r>
      <w:r>
        <w:rPr>
          <w:rFonts w:hint="eastAsia" w:ascii="微软雅黑 Light" w:hAnsi="微软雅黑 Light" w:cs="宋体"/>
          <w:b/>
          <w:sz w:val="44"/>
          <w:szCs w:val="44"/>
        </w:rPr>
        <w:t>综合检测卷</w:t>
      </w:r>
    </w:p>
    <w:p>
      <w:pPr>
        <w:jc w:val="center"/>
        <w:rPr>
          <w:rFonts w:ascii="微软雅黑 Light" w:hAnsi="微软雅黑 Light" w:cs="宋体"/>
          <w:b/>
          <w:sz w:val="28"/>
          <w:szCs w:val="28"/>
        </w:rPr>
      </w:pPr>
      <w:r>
        <w:rPr>
          <w:rFonts w:hint="eastAsia" w:ascii="微软雅黑 Light" w:hAnsi="微软雅黑 Light" w:cs="宋体"/>
          <w:b/>
          <w:sz w:val="28"/>
          <w:szCs w:val="28"/>
        </w:rPr>
        <w:t>（时间：60分钟      总分：100分）</w:t>
      </w:r>
    </w:p>
    <w:p>
      <w:pPr>
        <w:rPr>
          <w:rFonts w:ascii="微软雅黑 Light" w:hAnsi="微软雅黑 Light" w:cs="宋体"/>
          <w:b/>
          <w:sz w:val="28"/>
          <w:szCs w:val="28"/>
          <w:u w:val="single"/>
        </w:rPr>
      </w:pPr>
      <w:r>
        <w:rPr>
          <w:rFonts w:hint="eastAsia" w:ascii="微软雅黑 Light" w:hAnsi="微软雅黑 Light" w:cs="宋体"/>
          <w:b/>
          <w:sz w:val="28"/>
          <w:szCs w:val="28"/>
        </w:rPr>
        <w:t>班级：</w:t>
      </w:r>
      <w:r>
        <w:rPr>
          <w:rFonts w:hint="eastAsia" w:ascii="微软雅黑 Light" w:hAnsi="微软雅黑 Light" w:cs="宋体"/>
          <w:b/>
          <w:sz w:val="28"/>
          <w:szCs w:val="28"/>
          <w:u w:val="single"/>
        </w:rPr>
        <w:t xml:space="preserve">        </w:t>
      </w:r>
      <w:r>
        <w:rPr>
          <w:rFonts w:hint="eastAsia" w:ascii="微软雅黑 Light" w:hAnsi="微软雅黑 Light" w:cs="宋体"/>
          <w:b/>
          <w:sz w:val="28"/>
          <w:szCs w:val="28"/>
        </w:rPr>
        <w:t xml:space="preserve">  姓名：</w:t>
      </w:r>
      <w:r>
        <w:rPr>
          <w:rFonts w:hint="eastAsia" w:ascii="微软雅黑 Light" w:hAnsi="微软雅黑 Light" w:cs="宋体"/>
          <w:b/>
          <w:sz w:val="28"/>
          <w:szCs w:val="28"/>
          <w:u w:val="single"/>
        </w:rPr>
        <w:t xml:space="preserve">        </w:t>
      </w:r>
      <w:r>
        <w:rPr>
          <w:rFonts w:hint="eastAsia" w:ascii="微软雅黑 Light" w:hAnsi="微软雅黑 Light" w:cs="宋体"/>
          <w:b/>
          <w:sz w:val="28"/>
          <w:szCs w:val="28"/>
        </w:rPr>
        <w:t xml:space="preserve">  得分：</w:t>
      </w:r>
      <w:r>
        <w:rPr>
          <w:rFonts w:hint="eastAsia" w:ascii="微软雅黑 Light" w:hAnsi="微软雅黑 Light" w:cs="宋体"/>
          <w:b/>
          <w:sz w:val="28"/>
          <w:szCs w:val="28"/>
          <w:u w:val="single"/>
        </w:rPr>
        <w:t xml:space="preserve">        </w:t>
      </w:r>
    </w:p>
    <w:p>
      <w:pPr>
        <w:numPr>
          <w:ilvl w:val="0"/>
          <w:numId w:val="1"/>
        </w:numPr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补全单词。（10分）</w:t>
      </w:r>
    </w:p>
    <w:p>
      <w:pPr>
        <w:numPr>
          <w:ilvl w:val="0"/>
          <w:numId w:val="2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st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d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nt  </w:t>
      </w:r>
      <w:r>
        <w:rPr>
          <w:rFonts w:ascii="微软雅黑 Light" w:hAnsi="微软雅黑 Light" w:cs="宋体"/>
          <w:b/>
          <w:sz w:val="24"/>
          <w:szCs w:val="24"/>
        </w:rPr>
        <w:t xml:space="preserve">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2.p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p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l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3.t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ch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r  </w:t>
      </w:r>
      <w:r>
        <w:rPr>
          <w:rFonts w:ascii="微软雅黑 Light" w:hAnsi="微软雅黑 Light" w:cs="宋体"/>
          <w:b/>
          <w:sz w:val="24"/>
          <w:szCs w:val="24"/>
        </w:rPr>
        <w:t xml:space="preserve">     </w:t>
      </w:r>
      <w:r>
        <w:rPr>
          <w:rFonts w:hint="eastAsia" w:ascii="微软雅黑 Light" w:hAnsi="微软雅黑 Light" w:cs="宋体"/>
          <w:b/>
          <w:sz w:val="24"/>
          <w:szCs w:val="24"/>
        </w:rPr>
        <w:t>4.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hin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5.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nd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 xml:space="preserve">21世纪教育 </w:t>
      </w:r>
      <w:r>
        <w:rPr>
          <w:rFonts w:ascii="微软雅黑 Light" w:hAnsi="微软雅黑 Light" w:cs="宋体"/>
          <w:b/>
          <w:color w:val="FFFFFF"/>
          <w:sz w:val="24"/>
          <w:szCs w:val="24"/>
        </w:rPr>
        <w:t xml:space="preserve">  </w:t>
      </w:r>
      <w:r>
        <w:rPr>
          <w:rFonts w:ascii="微软雅黑 Light" w:hAnsi="微软雅黑 Light" w:cs="宋体"/>
          <w:b/>
          <w:sz w:val="24"/>
          <w:szCs w:val="24"/>
        </w:rPr>
        <w:t>6.</w:t>
      </w:r>
      <w:r>
        <w:rPr>
          <w:rFonts w:hint="eastAsia" w:ascii="微软雅黑 Light" w:hAnsi="微软雅黑 Light" w:cs="宋体"/>
          <w:b/>
          <w:sz w:val="24"/>
          <w:szCs w:val="24"/>
        </w:rPr>
        <w:t>g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l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ascii="微软雅黑 Light" w:hAnsi="微软雅黑 Light" w:cs="宋体"/>
          <w:b/>
          <w:sz w:val="24"/>
          <w:szCs w:val="24"/>
        </w:rPr>
        <w:t>7</w:t>
      </w:r>
      <w:r>
        <w:rPr>
          <w:rFonts w:hint="eastAsia" w:ascii="微软雅黑 Light" w:hAnsi="微软雅黑 Light" w:cs="宋体"/>
          <w:b/>
          <w:sz w:val="24"/>
          <w:szCs w:val="24"/>
        </w:rPr>
        <w:t>.fr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nd  </w:t>
      </w:r>
      <w:r>
        <w:rPr>
          <w:rFonts w:ascii="微软雅黑 Light" w:hAnsi="微软雅黑 Light" w:cs="宋体"/>
          <w:b/>
          <w:sz w:val="24"/>
          <w:szCs w:val="24"/>
        </w:rPr>
        <w:t xml:space="preserve">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8.t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d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y 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9.n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w    </w:t>
      </w:r>
      <w:r>
        <w:rPr>
          <w:rFonts w:ascii="微软雅黑 Light" w:hAnsi="微软雅黑 Light" w:cs="宋体"/>
          <w:b/>
          <w:sz w:val="24"/>
          <w:szCs w:val="24"/>
        </w:rPr>
        <w:t xml:space="preserve">         </w:t>
      </w:r>
      <w:r>
        <w:rPr>
          <w:rFonts w:hint="eastAsia" w:ascii="微软雅黑 Light" w:hAnsi="微软雅黑 Light" w:cs="宋体"/>
          <w:b/>
          <w:sz w:val="24"/>
          <w:szCs w:val="24"/>
        </w:rPr>
        <w:t>10.C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n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</w:rPr>
        <w:t>d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  <w:u w:val="single"/>
        </w:rPr>
        <w:t>2·1·c·n·j·y</w:t>
      </w:r>
    </w:p>
    <w:p>
      <w:pPr>
        <w:numPr>
          <w:ilvl w:val="0"/>
          <w:numId w:val="3"/>
        </w:numPr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单项选择（10分）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)1.We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three friends.</w:t>
      </w:r>
    </w:p>
    <w:p>
      <w:pPr>
        <w:pStyle w:val="6"/>
        <w:numPr>
          <w:ilvl w:val="0"/>
          <w:numId w:val="4"/>
        </w:numPr>
        <w:spacing w:line="360" w:lineRule="auto"/>
        <w:ind w:firstLineChars="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have        B.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is        C.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are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)2.Welcome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Beijing.</w:t>
      </w:r>
    </w:p>
    <w:p>
      <w:pPr>
        <w:pStyle w:val="6"/>
        <w:numPr>
          <w:ilvl w:val="0"/>
          <w:numId w:val="5"/>
        </w:numPr>
        <w:spacing w:line="360" w:lineRule="auto"/>
        <w:ind w:firstLineChars="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\           B.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to        C.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for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)3.I'm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Canada.</w:t>
      </w:r>
    </w:p>
    <w:p>
      <w:pPr>
        <w:pStyle w:val="6"/>
        <w:numPr>
          <w:ilvl w:val="0"/>
          <w:numId w:val="6"/>
        </w:numPr>
        <w:spacing w:line="360" w:lineRule="auto"/>
        <w:ind w:firstLineChars="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come        B.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from      C.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\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)4.That is Sarah.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is a girl.</w:t>
      </w:r>
    </w:p>
    <w:p>
      <w:pPr>
        <w:pStyle w:val="6"/>
        <w:numPr>
          <w:ilvl w:val="0"/>
          <w:numId w:val="7"/>
        </w:numPr>
        <w:spacing w:line="360" w:lineRule="auto"/>
        <w:ind w:firstLineChars="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He          B.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She       C.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It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)5.Let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go to school.</w:t>
      </w:r>
    </w:p>
    <w:p>
      <w:pPr>
        <w:pStyle w:val="6"/>
        <w:numPr>
          <w:ilvl w:val="0"/>
          <w:numId w:val="8"/>
        </w:numPr>
        <w:spacing w:line="360" w:lineRule="auto"/>
        <w:ind w:firstLineChars="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we          B.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us        C.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me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</w:p>
    <w:p>
      <w:pPr>
        <w:numPr>
          <w:ilvl w:val="0"/>
          <w:numId w:val="3"/>
        </w:numPr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连词成句。（10分）</w:t>
      </w:r>
    </w:p>
    <w:p>
      <w:pPr>
        <w:numPr>
          <w:ilvl w:val="0"/>
          <w:numId w:val="9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①is  ②She  ③my  ④friend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  <w:u w:val="single"/>
        </w:rPr>
        <w:t>：育·网】</w:t>
      </w:r>
    </w:p>
    <w:p>
      <w:pPr>
        <w:numPr>
          <w:ilvl w:val="0"/>
          <w:numId w:val="9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①am  ②China  ③I  ④from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  <w:u w:val="single"/>
        </w:rPr>
        <w:t>世纪教育网</w:t>
      </w:r>
    </w:p>
    <w:p>
      <w:pPr>
        <w:numPr>
          <w:ilvl w:val="0"/>
          <w:numId w:val="9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①is  ②This  ③Chen Jie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  <w:u w:val="single"/>
        </w:rPr>
        <w:t>.-</w:t>
      </w:r>
    </w:p>
    <w:p>
      <w:pPr>
        <w:numPr>
          <w:ilvl w:val="0"/>
          <w:numId w:val="9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①are  ②Where  ③from  ④you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  <w:u w:val="single"/>
        </w:rPr>
        <w:t>2-</w:t>
      </w:r>
    </w:p>
    <w:p>
      <w:pPr>
        <w:numPr>
          <w:ilvl w:val="0"/>
          <w:numId w:val="9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①play  ②game  ③a  ④Let's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  <w:u w:val="single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  <w:u w:val="single"/>
        </w:rPr>
        <w:t>2</w:t>
      </w:r>
    </w:p>
    <w:p>
      <w:pPr>
        <w:numPr>
          <w:ilvl w:val="0"/>
          <w:numId w:val="10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读单词，选出不同类的一项。（10分）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)1. A.Canada  </w:t>
      </w:r>
      <w:r>
        <w:rPr>
          <w:rFonts w:ascii="微软雅黑 Light" w:hAnsi="微软雅黑 Light" w:cs="宋体"/>
          <w:b/>
          <w:sz w:val="24"/>
          <w:szCs w:val="24"/>
        </w:rPr>
        <w:t xml:space="preserve">    </w:t>
      </w:r>
      <w:r>
        <w:rPr>
          <w:rFonts w:hint="eastAsia" w:ascii="微软雅黑 Light" w:hAnsi="微软雅黑 Light" w:cs="宋体"/>
          <w:b/>
          <w:sz w:val="24"/>
          <w:szCs w:val="24"/>
        </w:rPr>
        <w:t>B.China          C.from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21* com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)2. A.duck        B.hand           C.panda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来源：21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)3. A.where       B.UK             C.USA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)4. A.bag         B.teacher        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C.student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【出名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(    )5. A.he          B.she            </w:t>
      </w:r>
      <w:r>
        <w:rPr>
          <w:rFonts w:ascii="微软雅黑 Light" w:hAnsi="微软雅黑 Light" w:cs="宋体"/>
          <w:b/>
          <w:sz w:val="24"/>
          <w:szCs w:val="24"/>
        </w:rPr>
        <w:t xml:space="preserve"> </w:t>
      </w:r>
      <w:r>
        <w:rPr>
          <w:rFonts w:hint="eastAsia" w:ascii="微软雅黑 Light" w:hAnsi="微软雅黑 Light" w:cs="宋体"/>
          <w:b/>
          <w:sz w:val="24"/>
          <w:szCs w:val="24"/>
        </w:rPr>
        <w:t>C.new</w:t>
      </w:r>
    </w:p>
    <w:p>
      <w:pPr>
        <w:numPr>
          <w:ilvl w:val="0"/>
          <w:numId w:val="10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用所给字母组成单词，补全句子。（10分）</w:t>
      </w:r>
    </w:p>
    <w:p>
      <w:pPr>
        <w:numPr>
          <w:ilvl w:val="0"/>
          <w:numId w:val="11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Show me your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( a,h,d,n ).</w:t>
      </w:r>
    </w:p>
    <w:p>
      <w:pPr>
        <w:numPr>
          <w:ilvl w:val="0"/>
          <w:numId w:val="11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I have a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( i,n,f,r,d,e ).</w:t>
      </w:r>
    </w:p>
    <w:p>
      <w:pPr>
        <w:numPr>
          <w:ilvl w:val="0"/>
          <w:numId w:val="11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I like my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( e,t,a,h,r,c,e ).</w:t>
      </w:r>
    </w:p>
    <w:p>
      <w:pPr>
        <w:numPr>
          <w:ilvl w:val="0"/>
          <w:numId w:val="11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This is my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( s,u,t,d,n,t,e ).</w:t>
      </w:r>
    </w:p>
    <w:p>
      <w:pPr>
        <w:numPr>
          <w:ilvl w:val="0"/>
          <w:numId w:val="11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He's a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( y,b,o ).</w:t>
      </w:r>
    </w:p>
    <w:p>
      <w:pPr>
        <w:numPr>
          <w:ilvl w:val="0"/>
          <w:numId w:val="12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选词填空，每词限用一次。（10分）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  <w:bdr w:val="single" w:color="auto" w:sz="4" w:space="0"/>
        </w:rPr>
        <w:t xml:space="preserve">is    I    are    He    She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1.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is my mother.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2.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is a teacher.        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【版权所有：21教育】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3.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am from China.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4.Where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you from?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5.She 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a girl.</w:t>
      </w:r>
    </w:p>
    <w:p>
      <w:pPr>
        <w:numPr>
          <w:ilvl w:val="0"/>
          <w:numId w:val="12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选择最佳答语。（10分）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)1.Where are you from?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A.He's from the UK.          </w:t>
      </w:r>
    </w:p>
    <w:p>
      <w:pPr>
        <w:spacing w:line="360" w:lineRule="auto"/>
        <w:ind w:firstLine="964" w:firstLineChars="40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B.I'm from China.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21教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)2.Can you read this?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A.I'm a teacher.             </w:t>
      </w:r>
    </w:p>
    <w:p>
      <w:pPr>
        <w:spacing w:line="360" w:lineRule="auto"/>
        <w:ind w:firstLine="964" w:firstLineChars="40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B.Sure!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)3.Boys and girls! We have a new friend.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A.Welcome!                   </w:t>
      </w:r>
    </w:p>
    <w:p>
      <w:pPr>
        <w:spacing w:line="360" w:lineRule="auto"/>
        <w:ind w:firstLine="964" w:firstLineChars="40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B.Thank you.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)4.Nice to see you again.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A.Nice to meet you.          </w:t>
      </w:r>
    </w:p>
    <w:p>
      <w:pPr>
        <w:spacing w:line="360" w:lineRule="auto"/>
        <w:ind w:firstLine="964" w:firstLineChars="40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B.Nice to see you,too.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21cnjy.com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)5.What's your name?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A.My name is Amy.          </w:t>
      </w:r>
    </w:p>
    <w:p>
      <w:pPr>
        <w:spacing w:line="360" w:lineRule="auto"/>
        <w:ind w:firstLine="964" w:firstLineChars="400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B.I'm from China.</w:t>
      </w:r>
      <w:r>
        <w:rPr>
          <w:rFonts w:hint="eastAsia" w:ascii="微软雅黑 Light" w:hAnsi="微软雅黑 Light" w:cs="宋体"/>
          <w:b/>
          <w:color w:val="FFFFFF"/>
          <w:sz w:val="24"/>
          <w:szCs w:val="24"/>
        </w:rPr>
        <w:t>21·</w:t>
      </w:r>
    </w:p>
    <w:p>
      <w:pPr>
        <w:numPr>
          <w:ilvl w:val="0"/>
          <w:numId w:val="12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读句子，判断正（T）误（F）。（10分）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)1.—Where are you from?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—She's from China.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)2.—We have two new friends today.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—Welcome!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)3.—Nice to see you.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—Nice to see you,too.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)4.—Let's play a game!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—OK.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(    )5.—Can you read this?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      —Sure!</w:t>
      </w:r>
    </w:p>
    <w:p>
      <w:pPr>
        <w:numPr>
          <w:ilvl w:val="0"/>
          <w:numId w:val="12"/>
        </w:num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选句子，补全对话。（20分）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A.Where are you from?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B.Nice to meet you,too.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C.Goodbye!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  D.Good morning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Wu </w:t>
      </w:r>
      <w:r>
        <w:rPr>
          <w:rFonts w:hint="default" w:hAnsi="微软雅黑 Light" w:cs="宋体"/>
          <w:b/>
          <w:sz w:val="24"/>
          <w:szCs w:val="24"/>
          <w:lang w:val="en-US"/>
        </w:rPr>
        <w:t>Binbin</w:t>
      </w:r>
      <w:r>
        <w:rPr>
          <w:rFonts w:hint="eastAsia" w:ascii="微软雅黑 Light" w:hAnsi="微软雅黑 Light" w:cs="宋体"/>
          <w:b/>
          <w:sz w:val="24"/>
          <w:szCs w:val="24"/>
        </w:rPr>
        <w:t>: Good morning.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Zhang Peng: 1.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微软雅黑 Light" w:hAnsi="微软雅黑 Light" w:cs="宋体"/>
          <w:b/>
          <w:sz w:val="24"/>
          <w:szCs w:val="24"/>
        </w:rPr>
        <w:t xml:space="preserve"> This is my new friend,Amy.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Wu </w:t>
      </w:r>
      <w:r>
        <w:rPr>
          <w:rFonts w:hint="default" w:hAnsi="微软雅黑 Light" w:cs="宋体"/>
          <w:b/>
          <w:sz w:val="24"/>
          <w:szCs w:val="24"/>
          <w:lang w:val="en-US"/>
        </w:rPr>
        <w:t>Binbin</w:t>
      </w:r>
      <w:r>
        <w:rPr>
          <w:rFonts w:hint="eastAsia" w:ascii="微软雅黑 Light" w:hAnsi="微软雅黑 Light" w:cs="宋体"/>
          <w:b/>
          <w:sz w:val="24"/>
          <w:szCs w:val="24"/>
        </w:rPr>
        <w:t>: Nice to meet you.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Amy: 2.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Wu </w:t>
      </w:r>
      <w:r>
        <w:rPr>
          <w:rFonts w:hint="default" w:hAnsi="微软雅黑 Light" w:cs="宋体"/>
          <w:b/>
          <w:sz w:val="24"/>
          <w:szCs w:val="24"/>
          <w:lang w:val="en-US"/>
        </w:rPr>
        <w:t>Binbin</w:t>
      </w:r>
      <w:r>
        <w:rPr>
          <w:rFonts w:hint="eastAsia" w:ascii="微软雅黑 Light" w:hAnsi="微软雅黑 Light" w:cs="宋体"/>
          <w:b/>
          <w:sz w:val="24"/>
          <w:szCs w:val="24"/>
        </w:rPr>
        <w:t>: 3.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Amy: I'm from the UK.</w:t>
      </w:r>
    </w:p>
    <w:p>
      <w:pPr>
        <w:spacing w:line="360" w:lineRule="auto"/>
        <w:rPr>
          <w:rFonts w:ascii="微软雅黑 Light" w:hAnsi="微软雅黑 Light" w:cs="宋体"/>
          <w:b/>
          <w:sz w:val="24"/>
          <w:szCs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 xml:space="preserve">Wu </w:t>
      </w:r>
      <w:r>
        <w:rPr>
          <w:rFonts w:hint="default" w:hAnsi="微软雅黑 Light" w:cs="宋体"/>
          <w:b/>
          <w:sz w:val="24"/>
          <w:szCs w:val="24"/>
          <w:lang w:val="en-US"/>
        </w:rPr>
        <w:t>Binbin</w:t>
      </w:r>
      <w:r>
        <w:rPr>
          <w:rFonts w:hint="eastAsia" w:ascii="微软雅黑 Light" w:hAnsi="微软雅黑 Light" w:cs="宋体"/>
          <w:b/>
          <w:sz w:val="24"/>
          <w:szCs w:val="24"/>
        </w:rPr>
        <w:t>: Goodbye,Amy.</w:t>
      </w:r>
    </w:p>
    <w:p>
      <w:pPr>
        <w:spacing w:line="360" w:lineRule="auto"/>
        <w:rPr>
          <w:rFonts w:ascii="微软雅黑 Light" w:hAnsi="微软雅黑 Light"/>
          <w:b/>
          <w:sz w:val="24"/>
        </w:rPr>
      </w:pPr>
      <w:r>
        <w:rPr>
          <w:rFonts w:hint="eastAsia" w:ascii="微软雅黑 Light" w:hAnsi="微软雅黑 Light" w:cs="宋体"/>
          <w:b/>
          <w:sz w:val="24"/>
          <w:szCs w:val="24"/>
        </w:rPr>
        <w:t>Amy: 4.</w:t>
      </w:r>
      <w:r>
        <w:rPr>
          <w:rFonts w:hint="eastAsia" w:ascii="微软雅黑 Light" w:hAnsi="微软雅黑 Light" w:cs="宋体"/>
          <w:b/>
          <w:sz w:val="24"/>
          <w:szCs w:val="24"/>
          <w:u w:val="single"/>
        </w:rPr>
        <w:t xml:space="preserve">      </w:t>
      </w:r>
    </w:p>
    <w:p>
      <w:pPr>
        <w:sectPr>
          <w:headerReference r:id="rId5" w:type="default"/>
          <w:footerReference r:id="rId6" w:type="default"/>
          <w:pgSz w:w="16838" w:h="11906" w:orient="landscape"/>
          <w:pgMar w:top="1800" w:right="1440" w:bottom="1800" w:left="1440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-2949120f;z-index:-251657216;mso-width-relative:page;mso-height-relative:page;" stroked="f" coordsize="21600,21600" o:allowincell="f">
          <v:path/>
          <v:fill focussize="0,0"/>
          <v:stroke on="f"/>
          <v:imagedata o:title=""/>
          <o:lock v:ext="edit" text="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0" distR="0" simplePos="0" relativeHeight="25166336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35" cy="635"/>
          <wp:effectExtent l="0" t="0" r="0" b="0"/>
          <wp:wrapNone/>
          <wp:docPr id="4102" name="_x0000_t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2" name="_x0000_t75" descr="学科网 zxxk.com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5" cy="63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525" cy="9525"/>
          <wp:effectExtent l="0" t="0" r="0" b="0"/>
          <wp:wrapNone/>
          <wp:docPr id="4098" name="_x0000_t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8" name="_x0000_t75" descr="学科网 zxxk.com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focussize="0,0"/>
          <v:stroke on="f" color="#FFFFFF"/>
          <v:imagedata o:title=""/>
          <o:lock v:ext="edit" text="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abstractNum w:abstractNumId="3">
    <w:nsid w:val="00000003"/>
    <w:multiLevelType w:val="singleLevel"/>
    <w:tmpl w:val="00000003"/>
    <w:lvl w:ilvl="0" w:tentative="0">
      <w:start w:val="1"/>
      <w:numFmt w:val="chineseCounting"/>
      <w:suff w:val="nothing"/>
      <w:lvlText w:val="%1．"/>
      <w:lvlJc w:val="left"/>
    </w:lvl>
  </w:abstractNum>
  <w:abstractNum w:abstractNumId="4">
    <w:nsid w:val="00000004"/>
    <w:multiLevelType w:val="singleLevel"/>
    <w:tmpl w:val="00000004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00000006"/>
    <w:multiLevelType w:val="singleLevel"/>
    <w:tmpl w:val="00000006"/>
    <w:lvl w:ilvl="0" w:tentative="0">
      <w:start w:val="2"/>
      <w:numFmt w:val="chineseCounting"/>
      <w:suff w:val="nothing"/>
      <w:lvlText w:val="%1．"/>
      <w:lvlJc w:val="left"/>
    </w:lvl>
  </w:abstractNum>
  <w:abstractNum w:abstractNumId="6">
    <w:nsid w:val="00000007"/>
    <w:multiLevelType w:val="singleLevel"/>
    <w:tmpl w:val="00000007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00000008"/>
    <w:multiLevelType w:val="singleLevel"/>
    <w:tmpl w:val="00000008"/>
    <w:lvl w:ilvl="0" w:tentative="0">
      <w:start w:val="4"/>
      <w:numFmt w:val="chineseCounting"/>
      <w:suff w:val="nothing"/>
      <w:lvlText w:val="%1．"/>
      <w:lvlJc w:val="left"/>
    </w:lvl>
  </w:abstractNum>
  <w:abstractNum w:abstractNumId="8">
    <w:nsid w:val="00000009"/>
    <w:multiLevelType w:val="singleLevel"/>
    <w:tmpl w:val="00000009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0000000A"/>
    <w:multiLevelType w:val="singleLevel"/>
    <w:tmpl w:val="0000000A"/>
    <w:lvl w:ilvl="0" w:tentative="0">
      <w:start w:val="6"/>
      <w:numFmt w:val="chineseCounting"/>
      <w:suff w:val="nothing"/>
      <w:lvlText w:val="%1．"/>
      <w:lvlJc w:val="left"/>
    </w:lvl>
  </w:abstractNum>
  <w:abstractNum w:abstractNumId="10">
    <w:nsid w:val="0000000B"/>
    <w:multiLevelType w:val="multilevel"/>
    <w:tmpl w:val="0000000B"/>
    <w:lvl w:ilvl="0" w:tentative="0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abstractNum w:abstractNumId="11">
    <w:nsid w:val="0000000C"/>
    <w:multiLevelType w:val="multilevel"/>
    <w:tmpl w:val="0000000C"/>
    <w:lvl w:ilvl="0" w:tentative="0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AE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542</Words>
  <Characters>1430</Characters>
  <Lines>0</Lines>
  <Paragraphs>102</Paragraphs>
  <TotalTime>25</TotalTime>
  <ScaleCrop>false</ScaleCrop>
  <LinksUpToDate>false</LinksUpToDate>
  <CharactersWithSpaces>2591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2019-04-20T12:04:00Z</dcterms:created>
  <dc:creator>韩 亚苏</dc:creator>
  <cp:lastModifiedBy>。</cp:lastModifiedBy>
  <dcterms:modified xsi:type="dcterms:W3CDTF">2023-02-28T08:54:45Z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B4AB1302DA4F40CB8155263768E621AB</vt:lpwstr>
  </property>
</Properties>
</file>